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EC2F9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D651C">
        <w:rPr>
          <w:rFonts w:ascii="Garamond" w:hAnsi="Garamond"/>
          <w:sz w:val="24"/>
          <w:szCs w:val="24"/>
        </w:rPr>
        <w:t>32</w:t>
      </w:r>
      <w:r w:rsidR="00830244">
        <w:rPr>
          <w:rFonts w:ascii="Garamond" w:hAnsi="Garamond"/>
          <w:sz w:val="24"/>
          <w:szCs w:val="24"/>
        </w:rPr>
        <w:t>-2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1D643A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30244" w:rsidRPr="00E4356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https://zakazky.zcu.cz/contract_display_6369.html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1C648E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0244">
        <w:rPr>
          <w:rFonts w:ascii="Garamond" w:hAnsi="Garamond" w:cs="Arial"/>
          <w:b/>
          <w:sz w:val="22"/>
          <w:szCs w:val="22"/>
        </w:rPr>
        <w:t>08.11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6F4CD0EE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02" w:hanging="502"/>
        <w:rPr>
          <w:rFonts w:ascii="Garamond" w:hAnsi="Garamond" w:cs="Arial"/>
          <w:sz w:val="22"/>
          <w:szCs w:val="22"/>
        </w:rPr>
      </w:pPr>
      <w:bookmarkStart w:id="25" w:name="_Toc9514504"/>
      <w:r w:rsidRPr="009701B1">
        <w:rPr>
          <w:rFonts w:ascii="Garamond" w:hAnsi="Garamond" w:cs="Arial"/>
          <w:sz w:val="22"/>
          <w:szCs w:val="22"/>
        </w:rPr>
        <w:t xml:space="preserve">Požadovaný výkon procesoru v technických podmínkách stanovil zadavatel dle benchmark testu od společnosti </w:t>
      </w:r>
      <w:proofErr w:type="spellStart"/>
      <w:r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).</w:t>
      </w:r>
    </w:p>
    <w:p w14:paraId="70F83E1B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zadavatel vycházet z aktuálních bodových hodnot uveřejněných na </w:t>
      </w:r>
      <w:hyperlink r:id="rId16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7E73978D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 (zejm. printscreen nabízeného bodového hodnocení výkonu procesoru z </w:t>
      </w:r>
      <w:hyperlink r:id="rId17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), který prokáže, že výkon nabízeného procesoru splňuje ke dni konce lhůty pro podání nabídek minimální bodovou hodnotu stanovenou zadavatelem v technických podmínkách.</w:t>
      </w:r>
    </w:p>
    <w:p w14:paraId="338A0545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>Nabídka může být doplněna i o datasheet (katalogový list) 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8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35097" w14:textId="77777777" w:rsidR="002915B8" w:rsidRDefault="002915B8" w:rsidP="00795AAC">
      <w:r>
        <w:separator/>
      </w:r>
    </w:p>
  </w:endnote>
  <w:endnote w:type="continuationSeparator" w:id="0">
    <w:p w14:paraId="01E2E8E0" w14:textId="77777777" w:rsidR="002915B8" w:rsidRDefault="002915B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0C602" w14:textId="77777777" w:rsidR="002915B8" w:rsidRDefault="002915B8" w:rsidP="00795AAC">
      <w:r>
        <w:separator/>
      </w:r>
    </w:p>
  </w:footnote>
  <w:footnote w:type="continuationSeparator" w:id="0">
    <w:p w14:paraId="2289639A" w14:textId="77777777" w:rsidR="002915B8" w:rsidRDefault="002915B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5B8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30244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69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Lu/Pvtx8yo1Bs55kHQXGdMWFnnwwZbYOQYZjx9mBPPM=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ek/tXII8RifYIVSLN4I8GEHLiMM88fN6UpB35b2WXz8=</DigestValue>
    </Reference>
  </SignedInfo>
  <SignatureValue>eKK+5t8Znr3qB5NdM3GZgCNXgdTXjUUBHK7GVuBXdYebuH1LjYn3N3PqdF5mlzJLpfijhQhJvREy
2c7xUQoZ6rIm3OOIV08AXkeJOXymbz/1eI/+s+ZlOHtTXGOJF/WLAljkxqXZP6wEfPiKws7dE7Pn
HTK+nukdT4OGCX5oagpRZE20J/omWVRM+/IoSys9oSN98ry6UJr6FyafQfbFLpk/Wb63eFcNj2tH
P3KJhkLdn0PJXTq29/CbwXIdFyRqeNucgpW6VzX3yBCucwpxMhkgA1ziTbnwskmI51bLPOwUFGPK
gIrxQsVxJ5C/pyy+NQEsZbQx9ZXXDsGBNySL8A==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UvfMTTj90UMPtSsMSIPY24L4kd42jiuFE2srEvZbl2w=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o6Cja0bLhNk5GAgCK20e+r/yeCIjmqTozG4afyboO/o=</DigestValue>
      </Reference>
      <Reference URI="/word/endnotes.xml?ContentType=application/vnd.openxmlformats-officedocument.wordprocessingml.endnotes+xml">
        <DigestMethod Algorithm="http://www.w3.org/2001/04/xmlenc#sha256"/>
        <DigestValue>rx5leln4lTxyN1FbQ+POIcjHmab0EsiywnDvHbqSlrA=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ZG8KnsQH5+52QHct2/k+OxuoVzkV0zqAfwrgyQ1uYZ4=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LU5OIsedwPuMgZsxjrQIsNRnXEKyydabahyFpnmak/Q=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2023-10-24T08:30:06Z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2023-10-24T08:30:06Z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2433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38</cp:revision>
  <cp:lastPrinted>2018-08-08T13:48:00Z</cp:lastPrinted>
  <dcterms:created xsi:type="dcterms:W3CDTF">2022-05-19T08:18:00Z</dcterms:created>
  <dcterms:modified xsi:type="dcterms:W3CDTF">2023-10-24T08:29:00Z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